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10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1410"/>
        <w:gridCol w:w="1591"/>
        <w:gridCol w:w="1311"/>
        <w:gridCol w:w="1066"/>
        <w:gridCol w:w="1671"/>
      </w:tblGrid>
      <w:tr w:rsidR="00856B92" w:rsidRPr="004C7238" w:rsidTr="00F863BC">
        <w:trPr>
          <w:trHeight w:val="432"/>
        </w:trPr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856B92" w:rsidRPr="004C7238" w:rsidRDefault="00856B92" w:rsidP="00856B92">
            <w:pPr>
              <w:rPr>
                <w:rFonts w:ascii="Arial" w:hAnsi="Arial" w:cs="Arial"/>
                <w:b/>
              </w:rPr>
            </w:pPr>
            <w:r w:rsidRPr="004C7238">
              <w:rPr>
                <w:rFonts w:ascii="Arial" w:hAnsi="Arial" w:cs="Arial"/>
                <w:b/>
              </w:rPr>
              <w:t>Fill in this information to identify your case</w:t>
            </w:r>
          </w:p>
        </w:tc>
      </w:tr>
      <w:tr w:rsidR="00856B92" w:rsidRPr="004C7238" w:rsidTr="00F863BC">
        <w:trPr>
          <w:trHeight w:val="375"/>
        </w:trPr>
        <w:tc>
          <w:tcPr>
            <w:tcW w:w="810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  <w:b/>
              </w:rPr>
            </w:pPr>
            <w:r w:rsidRPr="004C7238">
              <w:rPr>
                <w:rFonts w:ascii="Arial" w:hAnsi="Arial" w:cs="Arial"/>
                <w:b/>
              </w:rPr>
              <w:t xml:space="preserve">UNITED STATES BANKRUPTCY COURT DISTRICT OF COLORADO </w:t>
            </w:r>
          </w:p>
        </w:tc>
      </w:tr>
      <w:tr w:rsidR="00856B92" w:rsidRPr="004C7238" w:rsidTr="00F863BC">
        <w:trPr>
          <w:trHeight w:val="375"/>
        </w:trPr>
        <w:tc>
          <w:tcPr>
            <w:tcW w:w="1051" w:type="dxa"/>
            <w:tcBorders>
              <w:left w:val="single" w:sz="4" w:space="0" w:color="auto"/>
            </w:tcBorders>
            <w:vAlign w:val="bottom"/>
          </w:tcPr>
          <w:p w:rsidR="00856B92" w:rsidRPr="004C7238" w:rsidRDefault="00856B92" w:rsidP="00856B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</w:rPr>
              <w:t>Debtor 1</w:t>
            </w:r>
            <w:r w:rsidRPr="004C7238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  <w:tc>
          <w:tcPr>
            <w:tcW w:w="1066" w:type="dxa"/>
            <w:vAlign w:val="center"/>
          </w:tcPr>
          <w:p w:rsidR="00856B92" w:rsidRPr="004C7238" w:rsidRDefault="000D4887" w:rsidP="00856B92">
            <w:pPr>
              <w:rPr>
                <w:rFonts w:ascii="Arial" w:hAnsi="Arial" w:cs="Arial"/>
              </w:rPr>
            </w:pPr>
            <w:r w:rsidRPr="004C7238">
              <w:rPr>
                <w:rFonts w:ascii="Arial" w:hAnsi="Arial" w:cs="Arial"/>
              </w:rPr>
              <w:t>Case #:</w:t>
            </w:r>
          </w:p>
        </w:tc>
        <w:tc>
          <w:tcPr>
            <w:tcW w:w="167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</w:tr>
      <w:tr w:rsidR="00856B92" w:rsidRPr="004C7238" w:rsidTr="005856C5">
        <w:tc>
          <w:tcPr>
            <w:tcW w:w="1051" w:type="dxa"/>
            <w:tcBorders>
              <w:left w:val="single" w:sz="4" w:space="0" w:color="auto"/>
            </w:tcBorders>
          </w:tcPr>
          <w:p w:rsidR="00856B92" w:rsidRPr="004C7238" w:rsidRDefault="00856B92" w:rsidP="00856B9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856B92" w:rsidRPr="004C7238" w:rsidRDefault="00856B92" w:rsidP="00856B92">
            <w:pPr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  <w:sz w:val="16"/>
                <w:szCs w:val="16"/>
              </w:rPr>
              <w:t>First Name</w:t>
            </w:r>
          </w:p>
        </w:tc>
        <w:tc>
          <w:tcPr>
            <w:tcW w:w="1591" w:type="dxa"/>
            <w:tcBorders>
              <w:top w:val="single" w:sz="4" w:space="0" w:color="auto"/>
            </w:tcBorders>
          </w:tcPr>
          <w:p w:rsidR="00856B92" w:rsidRPr="004C7238" w:rsidRDefault="00856B92" w:rsidP="00856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  <w:sz w:val="16"/>
                <w:szCs w:val="16"/>
              </w:rPr>
              <w:t>Middle Name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:rsidR="00856B92" w:rsidRPr="004C7238" w:rsidRDefault="00856B92" w:rsidP="00856B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  <w:sz w:val="16"/>
                <w:szCs w:val="16"/>
              </w:rPr>
              <w:t>Last Name</w:t>
            </w:r>
          </w:p>
        </w:tc>
        <w:tc>
          <w:tcPr>
            <w:tcW w:w="1066" w:type="dxa"/>
          </w:tcPr>
          <w:p w:rsidR="00856B92" w:rsidRPr="004C7238" w:rsidRDefault="00856B92" w:rsidP="00856B9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</w:tr>
      <w:tr w:rsidR="00856B92" w:rsidRPr="004C7238" w:rsidTr="005856C5">
        <w:trPr>
          <w:trHeight w:val="528"/>
        </w:trPr>
        <w:tc>
          <w:tcPr>
            <w:tcW w:w="1051" w:type="dxa"/>
            <w:tcBorders>
              <w:left w:val="single" w:sz="4" w:space="0" w:color="auto"/>
            </w:tcBorders>
            <w:vAlign w:val="bottom"/>
          </w:tcPr>
          <w:p w:rsidR="00856B92" w:rsidRPr="004C7238" w:rsidRDefault="00856B92" w:rsidP="00856B92">
            <w:pPr>
              <w:jc w:val="right"/>
              <w:rPr>
                <w:rFonts w:ascii="Arial" w:hAnsi="Arial" w:cs="Arial"/>
              </w:rPr>
            </w:pPr>
            <w:r w:rsidRPr="004C7238">
              <w:rPr>
                <w:rFonts w:ascii="Arial" w:hAnsi="Arial" w:cs="Arial"/>
              </w:rPr>
              <w:t>Debtor 2: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</w:rPr>
            </w:pPr>
          </w:p>
        </w:tc>
        <w:tc>
          <w:tcPr>
            <w:tcW w:w="1066" w:type="dxa"/>
            <w:vAlign w:val="bottom"/>
          </w:tcPr>
          <w:p w:rsidR="00856B92" w:rsidRPr="004C7238" w:rsidRDefault="00856B92" w:rsidP="00856B92">
            <w:pPr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</w:rPr>
              <w:t>Chapter</w:t>
            </w:r>
            <w:r w:rsidRPr="004C7238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6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6B92" w:rsidRPr="004C7238" w:rsidRDefault="00856B92" w:rsidP="00856B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B92" w:rsidRPr="004C7238" w:rsidTr="005856C5">
        <w:tc>
          <w:tcPr>
            <w:tcW w:w="1051" w:type="dxa"/>
            <w:tcBorders>
              <w:left w:val="single" w:sz="4" w:space="0" w:color="auto"/>
              <w:bottom w:val="single" w:sz="4" w:space="0" w:color="auto"/>
            </w:tcBorders>
          </w:tcPr>
          <w:p w:rsidR="00856B92" w:rsidRPr="004C7238" w:rsidRDefault="00856B92" w:rsidP="00856B9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856B92" w:rsidRPr="004C7238" w:rsidRDefault="00856B92" w:rsidP="00856B92">
            <w:pPr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  <w:sz w:val="16"/>
                <w:szCs w:val="16"/>
              </w:rPr>
              <w:t>First Name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856B92" w:rsidRPr="004C7238" w:rsidRDefault="00856B92" w:rsidP="00856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  <w:sz w:val="16"/>
                <w:szCs w:val="16"/>
              </w:rPr>
              <w:t>Middle Name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:rsidR="00856B92" w:rsidRPr="004C7238" w:rsidRDefault="00856B92" w:rsidP="00856B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C7238">
              <w:rPr>
                <w:rFonts w:ascii="Arial" w:hAnsi="Arial" w:cs="Arial"/>
                <w:sz w:val="16"/>
                <w:szCs w:val="16"/>
              </w:rPr>
              <w:t>Last Name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856B92" w:rsidRPr="004C7238" w:rsidRDefault="00856B92" w:rsidP="00856B9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92" w:rsidRPr="004C7238" w:rsidRDefault="00856B92" w:rsidP="00856B9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56B92" w:rsidRPr="004C7238" w:rsidRDefault="00856B92" w:rsidP="00856B92">
      <w:pPr>
        <w:spacing w:before="24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:rsidR="00325A6E" w:rsidRPr="003633BF" w:rsidRDefault="00856B92" w:rsidP="00061C92">
      <w:pPr>
        <w:spacing w:before="240" w:line="240" w:lineRule="auto"/>
        <w:contextualSpacing/>
        <w:rPr>
          <w:rFonts w:ascii="Arial" w:hAnsi="Arial" w:cs="Arial"/>
          <w:b/>
          <w:sz w:val="24"/>
          <w:szCs w:val="24"/>
          <w:u w:val="single"/>
        </w:rPr>
      </w:pPr>
      <w:r w:rsidRPr="003633BF">
        <w:rPr>
          <w:rFonts w:ascii="Arial" w:hAnsi="Arial" w:cs="Arial"/>
          <w:b/>
          <w:sz w:val="24"/>
          <w:szCs w:val="24"/>
          <w:u w:val="single"/>
        </w:rPr>
        <w:t>Local Bankruptcy Form</w:t>
      </w:r>
      <w:r w:rsidRPr="003633BF">
        <w:rPr>
          <w:rFonts w:ascii="Arial" w:hAnsi="Arial" w:cs="Arial"/>
          <w:sz w:val="24"/>
          <w:szCs w:val="24"/>
          <w:u w:val="single"/>
        </w:rPr>
        <w:t xml:space="preserve"> </w:t>
      </w:r>
      <w:r w:rsidR="005856C5" w:rsidRPr="003633BF">
        <w:rPr>
          <w:rFonts w:ascii="Arial" w:hAnsi="Arial" w:cs="Arial"/>
          <w:b/>
          <w:sz w:val="24"/>
          <w:szCs w:val="24"/>
          <w:u w:val="single"/>
        </w:rPr>
        <w:t>9010-4.1</w:t>
      </w:r>
    </w:p>
    <w:p w:rsidR="00F578BB" w:rsidRPr="003633BF" w:rsidRDefault="005856C5" w:rsidP="00F578BB">
      <w:pPr>
        <w:spacing w:line="240" w:lineRule="auto"/>
        <w:contextualSpacing/>
        <w:rPr>
          <w:rFonts w:ascii="Arial" w:hAnsi="Arial" w:cs="Arial"/>
          <w:b/>
          <w:sz w:val="24"/>
          <w:szCs w:val="24"/>
          <w14:textOutline w14:w="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3633BF">
        <w:rPr>
          <w:rFonts w:ascii="Arial" w:hAnsi="Arial" w:cs="Arial"/>
          <w:b/>
          <w:sz w:val="24"/>
          <w:szCs w:val="24"/>
        </w:rPr>
        <w:t xml:space="preserve">Notice of Substitution </w:t>
      </w:r>
    </w:p>
    <w:p w:rsidR="003633BF" w:rsidRDefault="00E70F28" w:rsidP="0073487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4C723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41910</wp:posOffset>
                </wp:positionH>
                <wp:positionV relativeFrom="page">
                  <wp:posOffset>2474595</wp:posOffset>
                </wp:positionV>
                <wp:extent cx="6830060" cy="0"/>
                <wp:effectExtent l="0" t="0" r="2794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006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500D21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.3pt,194.85pt" to="541.1pt,1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" strokecolor="black [3200]" strokeweight="1.5pt">
                <v:stroke joinstyle="miter"/>
                <w10:wrap anchorx="margin" anchory="page"/>
              </v:line>
            </w:pict>
          </mc:Fallback>
        </mc:AlternateContent>
      </w:r>
    </w:p>
    <w:p w:rsidR="003633BF" w:rsidRDefault="003633BF" w:rsidP="0073487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Complete applicable sections.</w:t>
      </w:r>
    </w:p>
    <w:p w:rsidR="0073487F" w:rsidRPr="004C7238" w:rsidRDefault="0073487F" w:rsidP="0073487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81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095"/>
      </w:tblGrid>
      <w:tr w:rsidR="00031F85" w:rsidRPr="004C7238" w:rsidTr="00031F85">
        <w:trPr>
          <w:trHeight w:val="44"/>
        </w:trPr>
        <w:tc>
          <w:tcPr>
            <w:tcW w:w="720" w:type="dxa"/>
            <w:shd w:val="clear" w:color="auto" w:fill="000000"/>
            <w:tcMar>
              <w:right w:w="14" w:type="dxa"/>
            </w:tcMar>
          </w:tcPr>
          <w:p w:rsidR="00031F85" w:rsidRPr="004C7238" w:rsidRDefault="00031F85" w:rsidP="00031F8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7238">
              <w:rPr>
                <w:rFonts w:ascii="Arial" w:eastAsia="Times New Roman" w:hAnsi="Arial" w:cs="Arial"/>
                <w:sz w:val="20"/>
                <w:szCs w:val="20"/>
              </w:rPr>
              <w:t>Part 1</w:t>
            </w:r>
          </w:p>
        </w:tc>
        <w:tc>
          <w:tcPr>
            <w:tcW w:w="1009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031F85" w:rsidRPr="005856C5" w:rsidRDefault="00560A42" w:rsidP="005856C5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14:textOutline w14:w="0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Notice</w:t>
            </w:r>
          </w:p>
        </w:tc>
      </w:tr>
    </w:tbl>
    <w:p w:rsidR="00F578BB" w:rsidRDefault="00F578BB" w:rsidP="0073487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p w:rsidR="005B4B70" w:rsidRPr="005B4B70" w:rsidRDefault="005B4B70" w:rsidP="00560A42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5B4B70">
        <w:rPr>
          <w:rFonts w:ascii="Arial" w:hAnsi="Arial" w:cs="Arial"/>
          <w:sz w:val="20"/>
          <w:szCs w:val="20"/>
        </w:rPr>
        <w:t xml:space="preserve">Please be advised that </w:t>
      </w:r>
      <w:r w:rsidR="009C3FB2" w:rsidRPr="009C3FB2">
        <w:rPr>
          <w:rFonts w:ascii="Arial" w:hAnsi="Arial" w:cs="Arial"/>
          <w:sz w:val="20"/>
          <w:szCs w:val="20"/>
        </w:rPr>
        <w:t xml:space="preserve">__________________________ </w:t>
      </w:r>
      <w:r w:rsidR="005A4943" w:rsidRPr="003633BF">
        <w:rPr>
          <w:rFonts w:ascii="Arial" w:hAnsi="Arial" w:cs="Arial"/>
          <w:b/>
          <w:sz w:val="20"/>
          <w:szCs w:val="20"/>
        </w:rPr>
        <w:t>[name of withdrawing attorney]</w:t>
      </w:r>
      <w:r w:rsidR="005A4943">
        <w:rPr>
          <w:rFonts w:ascii="Arial" w:hAnsi="Arial" w:cs="Arial"/>
          <w:sz w:val="20"/>
          <w:szCs w:val="20"/>
        </w:rPr>
        <w:t xml:space="preserve"> </w:t>
      </w:r>
      <w:r w:rsidRPr="005B4B70">
        <w:rPr>
          <w:rFonts w:ascii="Arial" w:hAnsi="Arial" w:cs="Arial"/>
          <w:sz w:val="20"/>
          <w:szCs w:val="20"/>
        </w:rPr>
        <w:t xml:space="preserve">hereby withdraws as </w:t>
      </w:r>
      <w:r w:rsidR="005A4943">
        <w:rPr>
          <w:rFonts w:ascii="Arial" w:hAnsi="Arial" w:cs="Arial"/>
          <w:sz w:val="20"/>
          <w:szCs w:val="20"/>
        </w:rPr>
        <w:t xml:space="preserve">attorney of record for </w:t>
      </w:r>
      <w:r w:rsidR="003633BF">
        <w:rPr>
          <w:rFonts w:ascii="Arial" w:hAnsi="Arial" w:cs="Arial"/>
          <w:sz w:val="20"/>
          <w:szCs w:val="20"/>
        </w:rPr>
        <w:t>debtor</w:t>
      </w:r>
      <w:r w:rsidR="005A4943">
        <w:rPr>
          <w:rFonts w:ascii="Arial" w:hAnsi="Arial" w:cs="Arial"/>
          <w:sz w:val="20"/>
          <w:szCs w:val="20"/>
        </w:rPr>
        <w:t xml:space="preserve"> and </w:t>
      </w:r>
      <w:r w:rsidR="009C3FB2" w:rsidRPr="009C3FB2">
        <w:rPr>
          <w:rFonts w:ascii="Arial" w:hAnsi="Arial" w:cs="Arial"/>
          <w:sz w:val="20"/>
          <w:szCs w:val="20"/>
        </w:rPr>
        <w:t xml:space="preserve">__________________________ </w:t>
      </w:r>
      <w:r w:rsidR="005A4943" w:rsidRPr="003633BF">
        <w:rPr>
          <w:rFonts w:ascii="Arial" w:hAnsi="Arial" w:cs="Arial"/>
          <w:b/>
          <w:sz w:val="20"/>
          <w:szCs w:val="20"/>
        </w:rPr>
        <w:t>[name of entering attorney]</w:t>
      </w:r>
      <w:r w:rsidR="005A4943">
        <w:rPr>
          <w:rFonts w:ascii="Arial" w:hAnsi="Arial" w:cs="Arial"/>
          <w:sz w:val="20"/>
          <w:szCs w:val="20"/>
        </w:rPr>
        <w:t xml:space="preserve"> of </w:t>
      </w:r>
      <w:r w:rsidR="00E70F28">
        <w:rPr>
          <w:rFonts w:ascii="Arial" w:hAnsi="Arial" w:cs="Arial"/>
          <w:sz w:val="20"/>
          <w:szCs w:val="20"/>
        </w:rPr>
        <w:t>_________________________</w:t>
      </w:r>
      <w:bookmarkStart w:id="0" w:name="_GoBack"/>
      <w:bookmarkEnd w:id="0"/>
      <w:r w:rsidR="009C3FB2" w:rsidRPr="009C3FB2">
        <w:rPr>
          <w:rFonts w:ascii="Arial" w:hAnsi="Arial" w:cs="Arial"/>
          <w:sz w:val="20"/>
          <w:szCs w:val="20"/>
        </w:rPr>
        <w:t xml:space="preserve"> </w:t>
      </w:r>
      <w:r w:rsidR="005A4943" w:rsidRPr="003633BF">
        <w:rPr>
          <w:rFonts w:ascii="Arial" w:hAnsi="Arial" w:cs="Arial"/>
          <w:b/>
          <w:sz w:val="20"/>
          <w:szCs w:val="20"/>
        </w:rPr>
        <w:t>[</w:t>
      </w:r>
      <w:r w:rsidR="007D26B9" w:rsidRPr="003633BF">
        <w:rPr>
          <w:rFonts w:ascii="Arial" w:hAnsi="Arial" w:cs="Arial"/>
          <w:b/>
          <w:sz w:val="20"/>
          <w:szCs w:val="20"/>
        </w:rPr>
        <w:t xml:space="preserve">law </w:t>
      </w:r>
      <w:r w:rsidR="005A4943" w:rsidRPr="003633BF">
        <w:rPr>
          <w:rFonts w:ascii="Arial" w:hAnsi="Arial" w:cs="Arial"/>
          <w:b/>
          <w:sz w:val="20"/>
          <w:szCs w:val="20"/>
        </w:rPr>
        <w:t>firm name]</w:t>
      </w:r>
      <w:r w:rsidR="005A4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5A4943">
        <w:rPr>
          <w:rFonts w:ascii="Arial" w:hAnsi="Arial" w:cs="Arial"/>
          <w:sz w:val="20"/>
          <w:szCs w:val="20"/>
        </w:rPr>
        <w:t>is hereby substituted</w:t>
      </w:r>
      <w:proofErr w:type="gramEnd"/>
      <w:r w:rsidR="005A4943">
        <w:rPr>
          <w:rFonts w:ascii="Arial" w:hAnsi="Arial" w:cs="Arial"/>
          <w:sz w:val="20"/>
          <w:szCs w:val="20"/>
        </w:rPr>
        <w:t xml:space="preserve"> as attorney of record for</w:t>
      </w:r>
      <w:r w:rsidR="003633BF">
        <w:rPr>
          <w:rFonts w:ascii="Arial" w:hAnsi="Arial" w:cs="Arial"/>
          <w:sz w:val="20"/>
          <w:szCs w:val="20"/>
        </w:rPr>
        <w:t xml:space="preserve"> debtor</w:t>
      </w:r>
      <w:r w:rsidR="005A4943">
        <w:rPr>
          <w:rFonts w:ascii="Arial" w:hAnsi="Arial" w:cs="Arial"/>
          <w:sz w:val="20"/>
          <w:szCs w:val="20"/>
        </w:rPr>
        <w:t xml:space="preserve">.  </w:t>
      </w:r>
      <w:r w:rsidRPr="005B4B70">
        <w:rPr>
          <w:rFonts w:ascii="Arial" w:hAnsi="Arial" w:cs="Arial"/>
          <w:sz w:val="20"/>
          <w:szCs w:val="20"/>
        </w:rPr>
        <w:t>Pursuant to L</w:t>
      </w:r>
      <w:r w:rsidR="005A4943">
        <w:rPr>
          <w:rFonts w:ascii="Arial" w:hAnsi="Arial" w:cs="Arial"/>
          <w:sz w:val="20"/>
          <w:szCs w:val="20"/>
        </w:rPr>
        <w:t>.</w:t>
      </w:r>
      <w:r w:rsidRPr="005B4B70">
        <w:rPr>
          <w:rFonts w:ascii="Arial" w:hAnsi="Arial" w:cs="Arial"/>
          <w:sz w:val="20"/>
          <w:szCs w:val="20"/>
        </w:rPr>
        <w:t>B</w:t>
      </w:r>
      <w:r w:rsidR="005A4943">
        <w:rPr>
          <w:rFonts w:ascii="Arial" w:hAnsi="Arial" w:cs="Arial"/>
          <w:sz w:val="20"/>
          <w:szCs w:val="20"/>
        </w:rPr>
        <w:t>.</w:t>
      </w:r>
      <w:r w:rsidRPr="005B4B70">
        <w:rPr>
          <w:rFonts w:ascii="Arial" w:hAnsi="Arial" w:cs="Arial"/>
          <w:sz w:val="20"/>
          <w:szCs w:val="20"/>
        </w:rPr>
        <w:t>R</w:t>
      </w:r>
      <w:r w:rsidR="005A4943">
        <w:rPr>
          <w:rFonts w:ascii="Arial" w:hAnsi="Arial" w:cs="Arial"/>
          <w:sz w:val="20"/>
          <w:szCs w:val="20"/>
        </w:rPr>
        <w:t>.</w:t>
      </w:r>
      <w:r w:rsidRPr="005B4B70">
        <w:rPr>
          <w:rFonts w:ascii="Arial" w:hAnsi="Arial" w:cs="Arial"/>
          <w:sz w:val="20"/>
          <w:szCs w:val="20"/>
        </w:rPr>
        <w:t xml:space="preserve"> 9010</w:t>
      </w:r>
      <w:r w:rsidR="005A4943">
        <w:rPr>
          <w:rFonts w:ascii="Arial" w:hAnsi="Arial" w:cs="Arial"/>
          <w:sz w:val="20"/>
          <w:szCs w:val="20"/>
        </w:rPr>
        <w:t>-4(b)</w:t>
      </w:r>
      <w:r w:rsidRPr="005B4B70">
        <w:rPr>
          <w:rFonts w:ascii="Arial" w:hAnsi="Arial" w:cs="Arial"/>
          <w:sz w:val="20"/>
          <w:szCs w:val="20"/>
        </w:rPr>
        <w:t>,</w:t>
      </w:r>
      <w:r w:rsidRPr="005B4B70">
        <w:rPr>
          <w:rFonts w:ascii="Arial" w:hAnsi="Arial" w:cs="Arial"/>
          <w:b/>
          <w:sz w:val="20"/>
          <w:szCs w:val="20"/>
        </w:rPr>
        <w:t xml:space="preserve"> </w:t>
      </w:r>
      <w:r w:rsidRPr="005B4B70">
        <w:rPr>
          <w:rFonts w:ascii="Arial" w:hAnsi="Arial" w:cs="Arial"/>
          <w:sz w:val="20"/>
          <w:szCs w:val="20"/>
        </w:rPr>
        <w:t xml:space="preserve">the Clerk is authorized to terminate the involvement of the </w:t>
      </w:r>
      <w:r w:rsidR="005A4943">
        <w:rPr>
          <w:rFonts w:ascii="Arial" w:hAnsi="Arial" w:cs="Arial"/>
          <w:sz w:val="20"/>
          <w:szCs w:val="20"/>
        </w:rPr>
        <w:t>withdrawing attorney.</w:t>
      </w:r>
    </w:p>
    <w:p w:rsidR="005B4B70" w:rsidRPr="005B4B70" w:rsidRDefault="005B4B70" w:rsidP="0073487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p w:rsidR="00F578BB" w:rsidRPr="004C7238" w:rsidRDefault="00F578BB" w:rsidP="0073487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81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095"/>
      </w:tblGrid>
      <w:tr w:rsidR="00F578BB" w:rsidRPr="004C7238" w:rsidTr="000C1342">
        <w:trPr>
          <w:trHeight w:val="44"/>
        </w:trPr>
        <w:tc>
          <w:tcPr>
            <w:tcW w:w="720" w:type="dxa"/>
            <w:shd w:val="clear" w:color="auto" w:fill="000000"/>
            <w:tcMar>
              <w:right w:w="14" w:type="dxa"/>
            </w:tcMar>
          </w:tcPr>
          <w:p w:rsidR="00F578BB" w:rsidRPr="004C7238" w:rsidRDefault="00F06F40" w:rsidP="000C1342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Part 2</w:t>
            </w:r>
          </w:p>
        </w:tc>
        <w:tc>
          <w:tcPr>
            <w:tcW w:w="1009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F578BB" w:rsidRPr="00995AEE" w:rsidRDefault="00F578BB" w:rsidP="003633B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14:textOutline w14:w="12700" w14:cap="rnd" w14:cmpd="sng" w14:algn="ctr">
                  <w14:solidFill>
                    <w14:schemeClr w14:val="dk1"/>
                  </w14:solidFill>
                  <w14:prstDash w14:val="solid"/>
                  <w14:bevel/>
                </w14:textOutline>
              </w:rPr>
            </w:pPr>
            <w:r w:rsidRPr="00995A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Signature of </w:t>
            </w:r>
            <w:r w:rsidR="005A49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  <w:r w:rsidR="00537E41" w:rsidRPr="00995A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ebtor’</w:t>
            </w:r>
            <w:r w:rsidR="003633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</w:t>
            </w:r>
            <w:r w:rsidR="00537E41" w:rsidRPr="00995A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5A49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Withdrawing </w:t>
            </w:r>
            <w:r w:rsidR="00537E41" w:rsidRPr="00995A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Attorney</w:t>
            </w:r>
            <w:r w:rsidR="003633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and Debtor</w:t>
            </w:r>
            <w:r w:rsidR="005A49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’</w:t>
            </w:r>
            <w:r w:rsidR="003633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</w:t>
            </w:r>
            <w:r w:rsidR="005A49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Entering Attorney</w:t>
            </w:r>
          </w:p>
        </w:tc>
      </w:tr>
    </w:tbl>
    <w:p w:rsidR="00D3692A" w:rsidRPr="004C7238" w:rsidRDefault="00D3692A" w:rsidP="0073487F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p w:rsidR="005A4943" w:rsidRPr="00877D92" w:rsidRDefault="005A4943" w:rsidP="005A4943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>Dated: _________________________________</w:t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proofErr w:type="gramStart"/>
      <w:r w:rsidRPr="00877D92">
        <w:rPr>
          <w:rFonts w:ascii="Arial" w:hAnsi="Arial" w:cs="Arial"/>
          <w:sz w:val="20"/>
          <w:szCs w:val="20"/>
        </w:rPr>
        <w:t>By</w:t>
      </w:r>
      <w:proofErr w:type="gramEnd"/>
      <w:r w:rsidRPr="00877D92">
        <w:rPr>
          <w:rFonts w:ascii="Arial" w:hAnsi="Arial" w:cs="Arial"/>
          <w:sz w:val="20"/>
          <w:szCs w:val="20"/>
        </w:rPr>
        <w:t>: ______________________________</w:t>
      </w:r>
    </w:p>
    <w:p w:rsidR="005A4943" w:rsidRDefault="005A4943" w:rsidP="005A4943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  <w:t xml:space="preserve">      Signature of </w:t>
      </w:r>
      <w:r>
        <w:rPr>
          <w:rFonts w:ascii="Arial" w:hAnsi="Arial" w:cs="Arial"/>
          <w:sz w:val="20"/>
          <w:szCs w:val="20"/>
        </w:rPr>
        <w:t>Withdrawing Attorney</w:t>
      </w:r>
    </w:p>
    <w:p w:rsidR="005A4943" w:rsidRDefault="005A4943" w:rsidP="005A4943">
      <w:pPr>
        <w:spacing w:after="0"/>
        <w:contextualSpacing/>
        <w:rPr>
          <w:rFonts w:ascii="Arial" w:hAnsi="Arial" w:cs="Arial"/>
          <w:sz w:val="20"/>
          <w:szCs w:val="20"/>
        </w:rPr>
      </w:pP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>Bar Number:  _____________________</w:t>
      </w:r>
      <w:r>
        <w:rPr>
          <w:rFonts w:ascii="Arial" w:hAnsi="Arial" w:cs="Arial"/>
          <w:sz w:val="20"/>
          <w:szCs w:val="20"/>
        </w:rPr>
        <w:t>__</w:t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iCs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>Mailing Address:  ____________________</w:t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iCs/>
          <w:sz w:val="20"/>
          <w:szCs w:val="2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877D92">
        <w:rPr>
          <w:rFonts w:ascii="Arial" w:hAnsi="Arial" w:cs="Arial"/>
          <w:iCs/>
          <w:sz w:val="20"/>
          <w:szCs w:val="20"/>
        </w:rPr>
        <w:t xml:space="preserve">Telephone number:  </w:t>
      </w:r>
      <w:r w:rsidRPr="00877D92">
        <w:rPr>
          <w:rFonts w:ascii="Arial" w:hAnsi="Arial" w:cs="Arial"/>
          <w:sz w:val="20"/>
          <w:szCs w:val="20"/>
        </w:rPr>
        <w:t>__________________</w:t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iCs/>
          <w:sz w:val="20"/>
          <w:szCs w:val="20"/>
        </w:rPr>
      </w:pPr>
      <w:r w:rsidRPr="00877D92">
        <w:rPr>
          <w:rFonts w:ascii="Arial" w:hAnsi="Arial" w:cs="Arial"/>
          <w:iCs/>
          <w:sz w:val="20"/>
          <w:szCs w:val="20"/>
        </w:rPr>
        <w:t xml:space="preserve">Facsimile number:  </w:t>
      </w:r>
      <w:r w:rsidRPr="00877D92">
        <w:rPr>
          <w:rFonts w:ascii="Arial" w:hAnsi="Arial" w:cs="Arial"/>
          <w:sz w:val="20"/>
          <w:szCs w:val="20"/>
        </w:rPr>
        <w:t>___________________</w:t>
      </w:r>
    </w:p>
    <w:p w:rsidR="005A4943" w:rsidRPr="00995AEE" w:rsidRDefault="005A4943" w:rsidP="005A4943">
      <w:pPr>
        <w:spacing w:after="0"/>
        <w:ind w:left="5760"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iCs/>
          <w:sz w:val="20"/>
          <w:szCs w:val="20"/>
        </w:rPr>
        <w:t xml:space="preserve">E-mail address:  </w:t>
      </w:r>
      <w:r w:rsidRPr="00877D92">
        <w:rPr>
          <w:rFonts w:ascii="Arial" w:hAnsi="Arial" w:cs="Arial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t>_</w:t>
      </w:r>
      <w:r w:rsidRPr="00877D92">
        <w:rPr>
          <w:rFonts w:ascii="Arial" w:hAnsi="Arial" w:cs="Arial"/>
          <w:iCs/>
          <w:sz w:val="20"/>
          <w:szCs w:val="20"/>
        </w:rPr>
        <w:t xml:space="preserve"> </w:t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sz w:val="20"/>
          <w:szCs w:val="20"/>
        </w:rPr>
      </w:pPr>
    </w:p>
    <w:p w:rsidR="005A4943" w:rsidRPr="00877D92" w:rsidRDefault="005A4943" w:rsidP="005A4943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877D92">
        <w:rPr>
          <w:rFonts w:ascii="Arial" w:hAnsi="Arial" w:cs="Arial"/>
          <w:sz w:val="20"/>
          <w:szCs w:val="20"/>
        </w:rPr>
        <w:t>Dated: _________________________________</w:t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proofErr w:type="gramStart"/>
      <w:r w:rsidRPr="00877D92">
        <w:rPr>
          <w:rFonts w:ascii="Arial" w:hAnsi="Arial" w:cs="Arial"/>
          <w:sz w:val="20"/>
          <w:szCs w:val="20"/>
        </w:rPr>
        <w:t>By</w:t>
      </w:r>
      <w:proofErr w:type="gramEnd"/>
      <w:r w:rsidRPr="00877D92">
        <w:rPr>
          <w:rFonts w:ascii="Arial" w:hAnsi="Arial" w:cs="Arial"/>
          <w:sz w:val="20"/>
          <w:szCs w:val="20"/>
        </w:rPr>
        <w:t>: ______________________________</w:t>
      </w:r>
    </w:p>
    <w:p w:rsidR="005A4943" w:rsidRPr="00877D92" w:rsidRDefault="005A4943" w:rsidP="005A4943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  <w:t xml:space="preserve">      Signature of </w:t>
      </w:r>
      <w:r>
        <w:rPr>
          <w:rFonts w:ascii="Arial" w:hAnsi="Arial" w:cs="Arial"/>
          <w:sz w:val="20"/>
          <w:szCs w:val="20"/>
        </w:rPr>
        <w:t xml:space="preserve">Entering </w:t>
      </w:r>
      <w:r w:rsidRPr="00877D92">
        <w:rPr>
          <w:rFonts w:ascii="Arial" w:hAnsi="Arial" w:cs="Arial"/>
          <w:sz w:val="20"/>
          <w:szCs w:val="20"/>
        </w:rPr>
        <w:t>Attorney</w:t>
      </w:r>
    </w:p>
    <w:p w:rsidR="005A4943" w:rsidRPr="00877D92" w:rsidRDefault="005A4943" w:rsidP="005A4943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  <w:r w:rsidRPr="00877D92">
        <w:rPr>
          <w:rFonts w:ascii="Arial" w:hAnsi="Arial" w:cs="Arial"/>
          <w:sz w:val="20"/>
          <w:szCs w:val="20"/>
        </w:rPr>
        <w:tab/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>Bar Number:  _____________________</w:t>
      </w:r>
      <w:r>
        <w:rPr>
          <w:rFonts w:ascii="Arial" w:hAnsi="Arial" w:cs="Arial"/>
          <w:sz w:val="20"/>
          <w:szCs w:val="20"/>
        </w:rPr>
        <w:t>__</w:t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iCs/>
          <w:sz w:val="20"/>
          <w:szCs w:val="20"/>
        </w:rPr>
      </w:pPr>
      <w:r w:rsidRPr="00877D92">
        <w:rPr>
          <w:rFonts w:ascii="Arial" w:hAnsi="Arial" w:cs="Arial"/>
          <w:sz w:val="20"/>
          <w:szCs w:val="20"/>
        </w:rPr>
        <w:t>Mailing Address:  ____________________</w:t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iCs/>
          <w:sz w:val="20"/>
          <w:szCs w:val="20"/>
          <w14:textOutline w14:w="127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877D92">
        <w:rPr>
          <w:rFonts w:ascii="Arial" w:hAnsi="Arial" w:cs="Arial"/>
          <w:iCs/>
          <w:sz w:val="20"/>
          <w:szCs w:val="20"/>
        </w:rPr>
        <w:t xml:space="preserve">Telephone number:  </w:t>
      </w:r>
      <w:r w:rsidRPr="00877D92">
        <w:rPr>
          <w:rFonts w:ascii="Arial" w:hAnsi="Arial" w:cs="Arial"/>
          <w:sz w:val="20"/>
          <w:szCs w:val="20"/>
        </w:rPr>
        <w:t>__________________</w:t>
      </w:r>
    </w:p>
    <w:p w:rsidR="005A4943" w:rsidRPr="00877D92" w:rsidRDefault="005A4943" w:rsidP="005A4943">
      <w:pPr>
        <w:spacing w:after="0"/>
        <w:ind w:left="5760"/>
        <w:rPr>
          <w:rFonts w:ascii="Arial" w:hAnsi="Arial" w:cs="Arial"/>
          <w:iCs/>
          <w:sz w:val="20"/>
          <w:szCs w:val="20"/>
        </w:rPr>
      </w:pPr>
      <w:r w:rsidRPr="00877D92">
        <w:rPr>
          <w:rFonts w:ascii="Arial" w:hAnsi="Arial" w:cs="Arial"/>
          <w:iCs/>
          <w:sz w:val="20"/>
          <w:szCs w:val="20"/>
        </w:rPr>
        <w:t xml:space="preserve">Facsimile number:  </w:t>
      </w:r>
      <w:r w:rsidRPr="00877D92">
        <w:rPr>
          <w:rFonts w:ascii="Arial" w:hAnsi="Arial" w:cs="Arial"/>
          <w:sz w:val="20"/>
          <w:szCs w:val="20"/>
        </w:rPr>
        <w:t>___________________</w:t>
      </w:r>
    </w:p>
    <w:p w:rsidR="005A4943" w:rsidRPr="00995AEE" w:rsidRDefault="005A4943" w:rsidP="005A4943">
      <w:pPr>
        <w:spacing w:after="0"/>
        <w:ind w:left="5760"/>
        <w:rPr>
          <w:rFonts w:ascii="Arial" w:hAnsi="Arial" w:cs="Arial"/>
          <w:sz w:val="20"/>
          <w:szCs w:val="20"/>
        </w:rPr>
      </w:pPr>
      <w:r w:rsidRPr="00877D92">
        <w:rPr>
          <w:rFonts w:ascii="Arial" w:hAnsi="Arial" w:cs="Arial"/>
          <w:iCs/>
          <w:sz w:val="20"/>
          <w:szCs w:val="20"/>
        </w:rPr>
        <w:t xml:space="preserve">E-mail address:  </w:t>
      </w:r>
      <w:r w:rsidRPr="00877D92">
        <w:rPr>
          <w:rFonts w:ascii="Arial" w:hAnsi="Arial" w:cs="Arial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t>_</w:t>
      </w:r>
      <w:r w:rsidRPr="00877D92">
        <w:rPr>
          <w:rFonts w:ascii="Arial" w:hAnsi="Arial" w:cs="Arial"/>
          <w:iCs/>
          <w:sz w:val="20"/>
          <w:szCs w:val="20"/>
        </w:rPr>
        <w:t xml:space="preserve"> </w:t>
      </w:r>
    </w:p>
    <w:p w:rsidR="005A4943" w:rsidRPr="00995AEE" w:rsidRDefault="005A4943" w:rsidP="005A4943">
      <w:pPr>
        <w:rPr>
          <w:rFonts w:ascii="Arial" w:hAnsi="Arial" w:cs="Arial"/>
          <w:sz w:val="20"/>
          <w:szCs w:val="20"/>
        </w:rPr>
      </w:pPr>
    </w:p>
    <w:p w:rsidR="005A4943" w:rsidRPr="005A4943" w:rsidRDefault="005A4943" w:rsidP="005A4943">
      <w:pPr>
        <w:rPr>
          <w:rFonts w:ascii="Arial" w:hAnsi="Arial" w:cs="Arial"/>
          <w:sz w:val="20"/>
          <w:szCs w:val="20"/>
        </w:rPr>
      </w:pPr>
    </w:p>
    <w:p w:rsidR="005A4943" w:rsidRPr="005A4943" w:rsidRDefault="005A4943" w:rsidP="005A4943">
      <w:pPr>
        <w:rPr>
          <w:rFonts w:ascii="Arial" w:hAnsi="Arial" w:cs="Arial"/>
          <w:sz w:val="20"/>
          <w:szCs w:val="20"/>
        </w:rPr>
      </w:pPr>
    </w:p>
    <w:p w:rsidR="005A4943" w:rsidRPr="005A4943" w:rsidRDefault="005A4943" w:rsidP="005A4943">
      <w:pPr>
        <w:rPr>
          <w:rFonts w:ascii="Arial" w:hAnsi="Arial" w:cs="Arial"/>
          <w:sz w:val="20"/>
          <w:szCs w:val="20"/>
        </w:rPr>
      </w:pPr>
    </w:p>
    <w:p w:rsidR="005A4943" w:rsidRPr="005A4943" w:rsidRDefault="005A4943" w:rsidP="005A4943">
      <w:pPr>
        <w:rPr>
          <w:rFonts w:ascii="Arial" w:hAnsi="Arial" w:cs="Arial"/>
          <w:sz w:val="20"/>
          <w:szCs w:val="20"/>
        </w:rPr>
      </w:pPr>
    </w:p>
    <w:p w:rsidR="005A4943" w:rsidRPr="005A4943" w:rsidRDefault="005A4943" w:rsidP="005A4943">
      <w:pPr>
        <w:rPr>
          <w:rFonts w:ascii="Arial" w:hAnsi="Arial" w:cs="Arial"/>
          <w:sz w:val="20"/>
          <w:szCs w:val="20"/>
        </w:rPr>
      </w:pPr>
    </w:p>
    <w:p w:rsidR="00856B92" w:rsidRPr="005A4943" w:rsidRDefault="005A4943" w:rsidP="005A4943">
      <w:pPr>
        <w:tabs>
          <w:tab w:val="left" w:pos="322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856B92" w:rsidRPr="005A4943" w:rsidSect="00F57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694" w:rsidRDefault="00BE3694" w:rsidP="00537E41">
      <w:pPr>
        <w:spacing w:after="0" w:line="240" w:lineRule="auto"/>
      </w:pPr>
      <w:r>
        <w:separator/>
      </w:r>
    </w:p>
  </w:endnote>
  <w:endnote w:type="continuationSeparator" w:id="0">
    <w:p w:rsidR="00BE3694" w:rsidRDefault="00BE3694" w:rsidP="0053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CE" w:rsidRDefault="008875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979" w:rsidRPr="005A4943" w:rsidRDefault="005B4979" w:rsidP="005B4979">
    <w:pPr>
      <w:pStyle w:val="Footer"/>
      <w:shd w:val="clear" w:color="auto" w:fill="E7E6E6" w:themeFill="background2"/>
      <w:rPr>
        <w:rFonts w:ascii="Arial" w:hAnsi="Arial" w:cs="Arial"/>
        <w:bCs/>
        <w:sz w:val="16"/>
        <w:szCs w:val="16"/>
      </w:rPr>
    </w:pPr>
    <w:r w:rsidRPr="005A4943">
      <w:rPr>
        <w:rFonts w:ascii="Arial" w:hAnsi="Arial" w:cs="Arial"/>
        <w:bCs/>
        <w:sz w:val="16"/>
        <w:szCs w:val="16"/>
      </w:rPr>
      <w:t>L.B.F</w:t>
    </w:r>
    <w:r w:rsidR="00F62E2F" w:rsidRPr="005A4943">
      <w:rPr>
        <w:rFonts w:ascii="Arial" w:hAnsi="Arial" w:cs="Arial"/>
        <w:bCs/>
        <w:sz w:val="16"/>
        <w:szCs w:val="16"/>
      </w:rPr>
      <w:t>.</w:t>
    </w:r>
    <w:r w:rsidR="00D3692A" w:rsidRPr="005A4943">
      <w:rPr>
        <w:rFonts w:ascii="Arial" w:hAnsi="Arial" w:cs="Arial"/>
        <w:bCs/>
        <w:sz w:val="16"/>
        <w:szCs w:val="16"/>
      </w:rPr>
      <w:t xml:space="preserve"> </w:t>
    </w:r>
    <w:r w:rsidR="005856C5" w:rsidRPr="005A4943">
      <w:rPr>
        <w:rFonts w:ascii="Arial" w:hAnsi="Arial" w:cs="Arial"/>
        <w:bCs/>
        <w:sz w:val="16"/>
        <w:szCs w:val="16"/>
      </w:rPr>
      <w:t>9010-4.1</w:t>
    </w:r>
    <w:r w:rsidR="00995AEE" w:rsidRPr="005A4943">
      <w:rPr>
        <w:rFonts w:ascii="Arial" w:hAnsi="Arial" w:cs="Arial"/>
        <w:bCs/>
        <w:sz w:val="16"/>
        <w:szCs w:val="16"/>
      </w:rPr>
      <w:t xml:space="preserve"> (12/17)</w:t>
    </w:r>
    <w:r w:rsidRPr="005A4943">
      <w:rPr>
        <w:rFonts w:ascii="Arial" w:hAnsi="Arial" w:cs="Arial"/>
        <w:bCs/>
        <w:sz w:val="16"/>
        <w:szCs w:val="16"/>
      </w:rPr>
      <w:tab/>
    </w:r>
    <w:r w:rsidRPr="005A4943">
      <w:rPr>
        <w:bCs/>
        <w:sz w:val="16"/>
        <w:szCs w:val="16"/>
      </w:rPr>
      <w:tab/>
    </w:r>
    <w:r w:rsidRPr="005A4943">
      <w:rPr>
        <w:bCs/>
        <w:sz w:val="16"/>
        <w:szCs w:val="16"/>
      </w:rPr>
      <w:tab/>
    </w:r>
    <w:r w:rsidRPr="005A4943">
      <w:rPr>
        <w:rFonts w:ascii="Arial" w:hAnsi="Arial" w:cs="Arial"/>
        <w:bCs/>
        <w:sz w:val="16"/>
        <w:szCs w:val="16"/>
      </w:rPr>
      <w:t xml:space="preserve">Page </w:t>
    </w:r>
    <w:r w:rsidRPr="005A4943">
      <w:rPr>
        <w:rFonts w:ascii="Arial" w:hAnsi="Arial" w:cs="Arial"/>
        <w:bCs/>
        <w:sz w:val="16"/>
        <w:szCs w:val="16"/>
      </w:rPr>
      <w:fldChar w:fldCharType="begin"/>
    </w:r>
    <w:r w:rsidRPr="005A4943">
      <w:rPr>
        <w:rFonts w:ascii="Arial" w:hAnsi="Arial" w:cs="Arial"/>
        <w:bCs/>
        <w:sz w:val="16"/>
        <w:szCs w:val="16"/>
      </w:rPr>
      <w:instrText xml:space="preserve"> PAGE   \* MERGEFORMAT </w:instrText>
    </w:r>
    <w:r w:rsidRPr="005A4943">
      <w:rPr>
        <w:rFonts w:ascii="Arial" w:hAnsi="Arial" w:cs="Arial"/>
        <w:bCs/>
        <w:sz w:val="16"/>
        <w:szCs w:val="16"/>
      </w:rPr>
      <w:fldChar w:fldCharType="separate"/>
    </w:r>
    <w:r w:rsidR="00AE78E0">
      <w:rPr>
        <w:rFonts w:ascii="Arial" w:hAnsi="Arial" w:cs="Arial"/>
        <w:bCs/>
        <w:noProof/>
        <w:sz w:val="16"/>
        <w:szCs w:val="16"/>
      </w:rPr>
      <w:t>1</w:t>
    </w:r>
    <w:r w:rsidRPr="005A4943">
      <w:rPr>
        <w:rFonts w:ascii="Arial" w:hAnsi="Arial" w:cs="Arial"/>
        <w:sz w:val="16"/>
        <w:szCs w:val="16"/>
      </w:rPr>
      <w:fldChar w:fldCharType="end"/>
    </w:r>
  </w:p>
  <w:p w:rsidR="00537E41" w:rsidRPr="005A4943" w:rsidRDefault="00537E41" w:rsidP="005B49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CE" w:rsidRDefault="008875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694" w:rsidRDefault="00BE3694" w:rsidP="00537E41">
      <w:pPr>
        <w:spacing w:after="0" w:line="240" w:lineRule="auto"/>
      </w:pPr>
      <w:r>
        <w:separator/>
      </w:r>
    </w:p>
  </w:footnote>
  <w:footnote w:type="continuationSeparator" w:id="0">
    <w:p w:rsidR="00BE3694" w:rsidRDefault="00BE3694" w:rsidP="00537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CE" w:rsidRDefault="008875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CE" w:rsidRDefault="008875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CE" w:rsidRDefault="008875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5"/>
    <w:rsid w:val="00031F85"/>
    <w:rsid w:val="00061C92"/>
    <w:rsid w:val="000C21CE"/>
    <w:rsid w:val="000D4887"/>
    <w:rsid w:val="00325A6E"/>
    <w:rsid w:val="003633BF"/>
    <w:rsid w:val="00365A75"/>
    <w:rsid w:val="004C7238"/>
    <w:rsid w:val="00537E41"/>
    <w:rsid w:val="00560A42"/>
    <w:rsid w:val="005856C5"/>
    <w:rsid w:val="005A0BED"/>
    <w:rsid w:val="005A4943"/>
    <w:rsid w:val="005B4979"/>
    <w:rsid w:val="005B4B70"/>
    <w:rsid w:val="0073487F"/>
    <w:rsid w:val="007D26B9"/>
    <w:rsid w:val="00856B92"/>
    <w:rsid w:val="008875CE"/>
    <w:rsid w:val="008A3A03"/>
    <w:rsid w:val="0094170F"/>
    <w:rsid w:val="00995AEE"/>
    <w:rsid w:val="009967CD"/>
    <w:rsid w:val="009C3FB2"/>
    <w:rsid w:val="00A53680"/>
    <w:rsid w:val="00AE78E0"/>
    <w:rsid w:val="00B91883"/>
    <w:rsid w:val="00BE3694"/>
    <w:rsid w:val="00D3692A"/>
    <w:rsid w:val="00DD73E1"/>
    <w:rsid w:val="00E70F28"/>
    <w:rsid w:val="00F06F40"/>
    <w:rsid w:val="00F30B85"/>
    <w:rsid w:val="00F578BB"/>
    <w:rsid w:val="00F62E2F"/>
    <w:rsid w:val="00F732AF"/>
    <w:rsid w:val="00F8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861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6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F732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3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E41"/>
  </w:style>
  <w:style w:type="paragraph" w:styleId="Footer">
    <w:name w:val="footer"/>
    <w:basedOn w:val="Normal"/>
    <w:link w:val="FooterChar"/>
    <w:uiPriority w:val="99"/>
    <w:unhideWhenUsed/>
    <w:rsid w:val="00537E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E41"/>
  </w:style>
  <w:style w:type="paragraph" w:customStyle="1" w:styleId="formdate">
    <w:name w:val="form date"/>
    <w:basedOn w:val="Normal"/>
    <w:qFormat/>
    <w:rsid w:val="00B91883"/>
    <w:pPr>
      <w:tabs>
        <w:tab w:val="left" w:pos="2880"/>
        <w:tab w:val="center" w:pos="5400"/>
      </w:tabs>
      <w:spacing w:before="60" w:after="600" w:line="240" w:lineRule="auto"/>
    </w:pPr>
    <w:rPr>
      <w:rFonts w:ascii="Arial" w:eastAsia="Times New Roman" w:hAnsi="Arial" w:cs="Arial"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2017-11-30T03:44:00Z</dcterms:created>
  <dcterms:modified xsi:type="dcterms:W3CDTF">2017-11-30T03:44:00Z</dcterms:modified>
</cp:coreProperties>
</file>